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752B6E53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BF36E9">
        <w:rPr>
          <w:rFonts w:ascii="Garamond" w:hAnsi="Garamond"/>
          <w:sz w:val="24"/>
          <w:szCs w:val="24"/>
        </w:rPr>
        <w:t>2</w:t>
      </w:r>
      <w:r w:rsidR="00305FF2">
        <w:rPr>
          <w:rFonts w:ascii="Garamond" w:hAnsi="Garamond"/>
          <w:sz w:val="24"/>
          <w:szCs w:val="24"/>
        </w:rPr>
        <w:t>7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636695B3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05FF2" w:rsidRPr="0015759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https://zakazky.zcu.cz/contract_display_4659.html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4F71E66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4E541F">
        <w:rPr>
          <w:rFonts w:ascii="Garamond" w:hAnsi="Garamond" w:cs="Arial"/>
          <w:sz w:val="22"/>
          <w:szCs w:val="22"/>
        </w:rPr>
        <w:t>12</w:t>
      </w:r>
      <w:r w:rsidR="00BF36E9">
        <w:rPr>
          <w:rFonts w:ascii="Garamond" w:hAnsi="Garamond" w:cs="Arial"/>
          <w:sz w:val="22"/>
          <w:szCs w:val="22"/>
        </w:rPr>
        <w:t>.0</w:t>
      </w:r>
      <w:r w:rsidR="00ED389C">
        <w:rPr>
          <w:rFonts w:ascii="Garamond" w:hAnsi="Garamond" w:cs="Arial"/>
          <w:sz w:val="22"/>
          <w:szCs w:val="22"/>
        </w:rPr>
        <w:t>7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3B7B95">
        <w:rPr>
          <w:rFonts w:ascii="Garamond" w:hAnsi="Garamond" w:cs="Arial"/>
          <w:sz w:val="22"/>
          <w:szCs w:val="22"/>
        </w:rPr>
        <w:t>09:</w:t>
      </w:r>
      <w:r w:rsidR="00305FF2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GoBack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bookmarkEnd w:id="8"/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</w:t>
      </w:r>
      <w:r w:rsidRPr="00F54D1D">
        <w:rPr>
          <w:rFonts w:ascii="Garamond" w:hAnsi="Garamond"/>
          <w:color w:val="000000"/>
        </w:rPr>
        <w:lastRenderedPageBreak/>
        <w:t xml:space="preserve">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lastRenderedPageBreak/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lastRenderedPageBreak/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lastRenderedPageBreak/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10B037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4E541F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8DB74" w14:textId="77777777" w:rsidR="00B0184B" w:rsidRDefault="00B0184B" w:rsidP="00795AAC">
      <w:r>
        <w:separator/>
      </w:r>
    </w:p>
  </w:endnote>
  <w:endnote w:type="continuationSeparator" w:id="0">
    <w:p w14:paraId="5489BB04" w14:textId="77777777" w:rsidR="00B0184B" w:rsidRDefault="00B0184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24B0DB43" w:rsidR="00AD69FB" w:rsidRPr="00EB6175" w:rsidRDefault="00305FF2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2FD85A9B" wp14:editId="1A18A7CE">
          <wp:extent cx="4610500" cy="1028789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t xml:space="preserve">Stránka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39815" w14:textId="77777777" w:rsidR="00B0184B" w:rsidRDefault="00B0184B" w:rsidP="00795AAC">
      <w:r>
        <w:separator/>
      </w:r>
    </w:p>
  </w:footnote>
  <w:footnote w:type="continuationSeparator" w:id="0">
    <w:p w14:paraId="165215FA" w14:textId="77777777" w:rsidR="00B0184B" w:rsidRDefault="00B0184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3024B8"/>
    <w:rsid w:val="00304A60"/>
    <w:rsid w:val="00305BB0"/>
    <w:rsid w:val="00305FF2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E541F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69C1"/>
    <w:rsid w:val="006D0C83"/>
    <w:rsid w:val="006D427F"/>
    <w:rsid w:val="006D6F86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8009FE"/>
    <w:rsid w:val="00800FB4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6168F"/>
    <w:rsid w:val="00A66D1E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59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Nm8kvKVfnx9SywewIxWWYCJNMJHJzw6sSRILsIZlU5c=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QH/XSV2r4XppAsFBjciHCTW6hTdBrLDKGUhrgpJ5U1s=</DigestValue>
    </Reference>
  </SignedInfo>
  <SignatureValue>LzSEZFYihkVZwmrx7yZvOpYMV00XtGYDSmnzj08Wo4bU1WjICCuvXJqN+oHUiv3xwWTrm86rxW+Y
qHfKyKyNb601EkdoyVrDXwYs7T4MGNfcrBRbRmyd/fO+gDBVteJceScQalZaiEF6j8tDtZT8htgg
6XZX67TfDpdxFMKvpdMU1FkNgb3/ERd2LsVyAZv4A3UxKl92uBtuTkVvmtlD7StG7kPTraM3beiB
hVAOsOv31qGs9/DSEu0dzasSHTFsgRNN2IWQzAM6m5YN7HgyrejCVlY2jp0gqendLvSqjR/pODZX
YtW7XzZanRMzSMyNQclwN/0jMBNlf2jhIsDmHA==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7Jx19E4W+BoUBzzcRKcWmMBxWhJfx+/ueSkKxBKqxYU=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eC168XznNZscOCUqg8QGEJmd1oit6SZX8vpFtblN0zg=</DigestValue>
      </Reference>
      <Reference URI="/word/endnotes.xml?ContentType=application/vnd.openxmlformats-officedocument.wordprocessingml.endnotes+xml">
        <DigestMethod Algorithm="http://www.w3.org/2001/04/xmlenc#sha256"/>
        <DigestValue>EkmUYqyz7kSXJZDJZ0rmqekOrYtOOZRo+pEGZwDypC8=</DigestValue>
      </Reference>
      <Reference URI="/word/fontTable.xml?ContentType=application/vnd.openxmlformats-officedocument.wordprocessingml.fontTable+xml">
        <DigestMethod Algorithm="http://www.w3.org/2001/04/xmlenc#sha256"/>
        <DigestValue>8TYzkoqJeBJve947pjaFtON7whdD9IdB6//g/Yvp4GU=</DigestValue>
      </Reference>
      <Reference URI="/word/footer1.xml?ContentType=application/vnd.openxmlformats-officedocument.wordprocessingml.footer+xml">
        <DigestMethod Algorithm="http://www.w3.org/2001/04/xmlenc#sha256"/>
        <DigestValue>ouJwomxW/n3vicEo8fFeAgeGgs5VXRbX04Xk72zO3yQ=</DigestValue>
      </Reference>
      <Reference URI="/word/footnotes.xml?ContentType=application/vnd.openxmlformats-officedocument.wordprocessingml.footnotes+xml">
        <DigestMethod Algorithm="http://www.w3.org/2001/04/xmlenc#sha256"/>
        <DigestValue>6GjXx+gpVDhqZEPT21xkZLJZj22+LfQfs5YgCZqusko=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srfTMHhXizPQ11HIDJVH4qwzDhlwAGpVKiriuKVqZ3o=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V0YVnBhTMBhCsCjK48aAOl0BgpfGvwjonmDLdrLWE6Q=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2021-06-29T08:43:04Z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2021-06-29T08:43:04Z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690CA2-9D2F-4DF4-9CE8-1AFDD5E7B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2118</Words>
  <Characters>12498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</cp:revision>
  <cp:lastPrinted>2018-08-08T13:48:00Z</cp:lastPrinted>
  <dcterms:created xsi:type="dcterms:W3CDTF">2021-06-21T06:42:00Z</dcterms:created>
  <dcterms:modified xsi:type="dcterms:W3CDTF">2021-06-29T08:43:00Z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